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29549" w14:textId="64C86E76" w:rsidR="00B95DC7" w:rsidRPr="00FA0CAC" w:rsidRDefault="00B95DC7" w:rsidP="00B95DC7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4A30BB">
        <w:rPr>
          <w:rFonts w:ascii="Arial" w:hAnsi="Arial" w:cs="Arial"/>
          <w:sz w:val="20"/>
          <w:szCs w:val="20"/>
          <w:lang w:eastAsia="ar-SA"/>
        </w:rPr>
        <w:t>1</w:t>
      </w:r>
      <w:r w:rsidR="00CF38AD">
        <w:rPr>
          <w:rFonts w:ascii="Arial" w:hAnsi="Arial" w:cs="Arial"/>
          <w:sz w:val="20"/>
          <w:szCs w:val="20"/>
          <w:lang w:eastAsia="ar-SA"/>
        </w:rPr>
        <w:t>1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0F3935">
        <w:rPr>
          <w:rFonts w:ascii="Arial" w:hAnsi="Arial" w:cs="Arial"/>
          <w:sz w:val="20"/>
          <w:szCs w:val="20"/>
          <w:lang w:eastAsia="ar-SA"/>
        </w:rPr>
        <w:t>SWZ</w:t>
      </w:r>
    </w:p>
    <w:p w14:paraId="66760F3F" w14:textId="1D12E8E7" w:rsidR="00B95DC7" w:rsidRPr="00FA0CAC" w:rsidRDefault="00B95DC7" w:rsidP="00B95DC7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 xml:space="preserve">sygnatura postępowania </w:t>
      </w:r>
      <w:r w:rsidR="00B135A2">
        <w:rPr>
          <w:rFonts w:ascii="Arial" w:hAnsi="Arial" w:cs="Arial"/>
          <w:b/>
          <w:bCs/>
          <w:sz w:val="20"/>
          <w:szCs w:val="20"/>
        </w:rPr>
        <w:t>ADM.261.</w:t>
      </w:r>
      <w:r w:rsidR="00CF38AD">
        <w:rPr>
          <w:rFonts w:ascii="Arial" w:hAnsi="Arial" w:cs="Arial"/>
          <w:b/>
          <w:bCs/>
          <w:sz w:val="20"/>
          <w:szCs w:val="20"/>
        </w:rPr>
        <w:t>3</w:t>
      </w:r>
      <w:r w:rsidR="00B135A2">
        <w:rPr>
          <w:rFonts w:ascii="Arial" w:hAnsi="Arial" w:cs="Arial"/>
          <w:b/>
          <w:bCs/>
          <w:sz w:val="20"/>
          <w:szCs w:val="20"/>
        </w:rPr>
        <w:t>.2025</w:t>
      </w:r>
    </w:p>
    <w:p w14:paraId="129165BD" w14:textId="77777777" w:rsidR="00B95DC7" w:rsidRPr="00FA0CAC" w:rsidRDefault="00B95DC7" w:rsidP="00B95DC7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009DB575" w14:textId="77777777" w:rsidR="004A30BB" w:rsidRDefault="00B95DC7" w:rsidP="004A30BB">
      <w:pPr>
        <w:keepNext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</w:t>
      </w:r>
    </w:p>
    <w:p w14:paraId="7F3CCF7D" w14:textId="0755C61B" w:rsidR="004A30BB" w:rsidRPr="004A30BB" w:rsidRDefault="004A30BB" w:rsidP="004A30BB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4A30BB">
        <w:rPr>
          <w:rFonts w:ascii="Arial" w:hAnsi="Arial" w:cs="Arial"/>
          <w:b/>
          <w:bCs/>
        </w:rPr>
        <w:t>O AKTUALNOŚCI INFORMACJI ZAWARTYCH W OŚWIADCZENIU WYKONAWCY SKŁADANYM NA PODSTAWIE ART. 125 UST. 1 USTAWY PZP</w:t>
      </w:r>
    </w:p>
    <w:p w14:paraId="6EF8C585" w14:textId="5AF0E1A6" w:rsidR="00B95DC7" w:rsidRPr="00FA0CAC" w:rsidRDefault="00B95DC7" w:rsidP="00B95DC7">
      <w:pPr>
        <w:keepNext/>
        <w:spacing w:after="120"/>
        <w:jc w:val="center"/>
        <w:rPr>
          <w:rFonts w:ascii="Arial" w:hAnsi="Arial" w:cs="Arial"/>
          <w:b/>
          <w:bCs/>
        </w:rPr>
      </w:pPr>
    </w:p>
    <w:p w14:paraId="7B5C681E" w14:textId="2CE1897A" w:rsidR="0045021A" w:rsidRPr="00C12554" w:rsidRDefault="00B95DC7" w:rsidP="0045021A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C12554">
        <w:rPr>
          <w:rFonts w:ascii="Arial" w:hAnsi="Arial" w:cs="Arial"/>
          <w:spacing w:val="-4"/>
          <w:sz w:val="20"/>
          <w:szCs w:val="20"/>
        </w:rPr>
        <w:t xml:space="preserve">do postępowania na </w:t>
      </w:r>
      <w:r w:rsidR="00CF38AD">
        <w:rPr>
          <w:rFonts w:ascii="Arial" w:hAnsi="Arial" w:cs="Arial"/>
          <w:spacing w:val="-4"/>
          <w:sz w:val="20"/>
          <w:szCs w:val="20"/>
        </w:rPr>
        <w:t>remont korytarzy znajdujących się</w:t>
      </w:r>
      <w:r w:rsidR="00031575" w:rsidRPr="00031575">
        <w:rPr>
          <w:rFonts w:ascii="Arial" w:hAnsi="Arial" w:cs="Arial"/>
          <w:spacing w:val="-4"/>
          <w:sz w:val="20"/>
          <w:szCs w:val="20"/>
        </w:rPr>
        <w:t xml:space="preserve"> w budynku Sądu Rejonowego w Otwocku przy ul. Armii Krajowej 2 </w:t>
      </w:r>
    </w:p>
    <w:p w14:paraId="1D3D9984" w14:textId="77777777" w:rsidR="00B95DC7" w:rsidRPr="00FA0CAC" w:rsidRDefault="00B95DC7" w:rsidP="008D4BE1">
      <w:pPr>
        <w:pStyle w:val="Tekstpodstawowywcity"/>
        <w:spacing w:after="120"/>
        <w:ind w:left="0" w:firstLine="0"/>
        <w:rPr>
          <w:rFonts w:ascii="Arial" w:hAnsi="Arial" w:cs="Arial"/>
        </w:rPr>
      </w:pPr>
    </w:p>
    <w:p w14:paraId="5F370DF4" w14:textId="77777777" w:rsidR="00B95DC7" w:rsidRPr="00FA0CAC" w:rsidRDefault="00B95DC7" w:rsidP="00B95DC7">
      <w:pPr>
        <w:pStyle w:val="Tekstpodstawowywcity"/>
        <w:spacing w:after="120"/>
        <w:jc w:val="right"/>
        <w:rPr>
          <w:rFonts w:ascii="Arial" w:hAnsi="Arial" w:cs="Arial"/>
        </w:rPr>
      </w:pPr>
      <w:r w:rsidRPr="00FA0CAC">
        <w:rPr>
          <w:rFonts w:ascii="Arial" w:hAnsi="Arial" w:cs="Arial"/>
        </w:rPr>
        <w:t>........................................ dnia, ..............................</w:t>
      </w:r>
    </w:p>
    <w:p w14:paraId="5E1F41E6" w14:textId="77777777" w:rsidR="00B95DC7" w:rsidRPr="00FA0CAC" w:rsidRDefault="00000000" w:rsidP="00B95DC7">
      <w:pPr>
        <w:pStyle w:val="Tekstpodstawowywcity"/>
        <w:spacing w:after="120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pl-PL"/>
        </w:rPr>
        <w:pict w14:anchorId="4D269C3E"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2050" type="#_x0000_t202" style="position:absolute;left:0;text-align:left;margin-left:0;margin-top:.7pt;width:207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">
            <v:textbox>
              <w:txbxContent>
                <w:p w14:paraId="2E48ED65" w14:textId="77777777" w:rsidR="00B95DC7" w:rsidRDefault="00B95DC7" w:rsidP="00B95DC7"/>
                <w:p w14:paraId="3EC7F636" w14:textId="77777777" w:rsidR="00B95DC7" w:rsidRDefault="00B95DC7" w:rsidP="00B95DC7"/>
                <w:p w14:paraId="183D4A24" w14:textId="77777777" w:rsidR="00B95DC7" w:rsidRDefault="00B95DC7" w:rsidP="00B95DC7"/>
                <w:p w14:paraId="0251F65D" w14:textId="77777777" w:rsidR="00B95DC7" w:rsidRPr="00CC0CF3" w:rsidRDefault="00B95DC7" w:rsidP="00B95DC7">
                  <w:pPr>
                    <w:pStyle w:val="Tekstpodstawowywcity"/>
                    <w:ind w:firstLine="708"/>
                    <w:jc w:val="left"/>
                    <w:rPr>
                      <w:rFonts w:ascii="Arial" w:hAnsi="Arial" w:cs="Arial"/>
                      <w:i/>
                    </w:rPr>
                  </w:pPr>
                </w:p>
                <w:p w14:paraId="1D64F281" w14:textId="77777777" w:rsidR="00B95DC7" w:rsidRPr="00C03BFF" w:rsidRDefault="00B95DC7" w:rsidP="00B95DC7">
                  <w:pPr>
                    <w:pStyle w:val="Tekstpodstawowywcity"/>
                    <w:ind w:firstLine="0"/>
                    <w:jc w:val="center"/>
                    <w:rPr>
                      <w:rFonts w:ascii="Calibri Light" w:hAnsi="Calibri Light"/>
                      <w:i/>
                      <w:iCs/>
                      <w:sz w:val="16"/>
                      <w:szCs w:val="16"/>
                    </w:rPr>
                  </w:pPr>
                  <w:r w:rsidRPr="00C03BFF">
                    <w:rPr>
                      <w:rFonts w:ascii="Calibri Light" w:hAnsi="Calibri Light"/>
                      <w:i/>
                      <w:sz w:val="16"/>
                      <w:szCs w:val="16"/>
                    </w:rPr>
                    <w:t>pieczęć Wykonawcy</w:t>
                  </w:r>
                </w:p>
              </w:txbxContent>
            </v:textbox>
          </v:shape>
        </w:pict>
      </w:r>
    </w:p>
    <w:p w14:paraId="703002D9" w14:textId="77777777" w:rsidR="00B95DC7" w:rsidRPr="00FA0CAC" w:rsidRDefault="00B95DC7" w:rsidP="00B95DC7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Sąd Rejonowy w Otwocku</w:t>
      </w:r>
    </w:p>
    <w:p w14:paraId="7CEA270E" w14:textId="77777777" w:rsidR="00B95DC7" w:rsidRPr="00FA0CAC" w:rsidRDefault="00B95DC7" w:rsidP="00B95DC7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ul. Armii Krajowej</w:t>
      </w:r>
    </w:p>
    <w:p w14:paraId="3DE93767" w14:textId="77777777" w:rsidR="00B95DC7" w:rsidRPr="00FA0CAC" w:rsidRDefault="00B95DC7" w:rsidP="00B95DC7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05-400 Otwock</w:t>
      </w:r>
    </w:p>
    <w:p w14:paraId="36FF32E0" w14:textId="77777777" w:rsidR="00B95DC7" w:rsidRPr="00FA0CAC" w:rsidRDefault="00B95DC7" w:rsidP="00B95DC7">
      <w:pPr>
        <w:pStyle w:val="Tekstpodstawowywcity"/>
        <w:spacing w:after="120"/>
        <w:ind w:firstLine="0"/>
        <w:rPr>
          <w:rFonts w:ascii="Arial" w:hAnsi="Arial" w:cs="Arial"/>
          <w:b/>
          <w:bCs/>
        </w:rPr>
      </w:pPr>
    </w:p>
    <w:p w14:paraId="774F87A6" w14:textId="77777777" w:rsidR="00B95DC7" w:rsidRPr="004A30BB" w:rsidRDefault="00B95DC7" w:rsidP="00B95DC7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  <w:sz w:val="16"/>
          <w:szCs w:val="16"/>
        </w:rPr>
      </w:pPr>
    </w:p>
    <w:p w14:paraId="7A3DB36B" w14:textId="53448EE7" w:rsidR="00B135A2" w:rsidRDefault="004A30BB" w:rsidP="00B135A2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A30BB">
        <w:rPr>
          <w:rFonts w:ascii="Arial" w:eastAsia="Calibri" w:hAnsi="Arial" w:cs="Arial"/>
          <w:sz w:val="20"/>
          <w:szCs w:val="20"/>
          <w:lang w:eastAsia="en-US"/>
        </w:rPr>
        <w:t xml:space="preserve">Na potrzeby postępowania o udzielenie zamówienia publicznego </w:t>
      </w:r>
      <w:r w:rsidR="008D4BE1" w:rsidRPr="008D4BE1">
        <w:rPr>
          <w:rFonts w:ascii="Arial" w:eastAsia="Calibri" w:hAnsi="Arial" w:cs="Arial"/>
          <w:sz w:val="20"/>
          <w:szCs w:val="20"/>
          <w:lang w:eastAsia="en-US"/>
        </w:rPr>
        <w:t xml:space="preserve">na </w:t>
      </w:r>
      <w:r w:rsidR="007962AA">
        <w:rPr>
          <w:rFonts w:ascii="Arial" w:eastAsia="Calibri" w:hAnsi="Arial" w:cs="Arial"/>
          <w:sz w:val="20"/>
          <w:szCs w:val="20"/>
          <w:lang w:eastAsia="en-US"/>
        </w:rPr>
        <w:t>remont korytarzy znajdujących się</w:t>
      </w:r>
      <w:r w:rsidR="00031575" w:rsidRPr="00031575">
        <w:rPr>
          <w:rFonts w:ascii="Arial" w:eastAsia="Calibri" w:hAnsi="Arial" w:cs="Arial"/>
          <w:sz w:val="20"/>
          <w:szCs w:val="20"/>
          <w:lang w:eastAsia="en-US"/>
        </w:rPr>
        <w:t xml:space="preserve"> w budynku Sądu Rejonowego w Otwocku przy ul. Armii Krajowej 2</w:t>
      </w:r>
      <w:r w:rsidRPr="004A30BB">
        <w:rPr>
          <w:rFonts w:ascii="Arial" w:eastAsia="Calibri" w:hAnsi="Arial" w:cs="Arial"/>
          <w:b/>
          <w:bCs/>
          <w:sz w:val="20"/>
          <w:szCs w:val="20"/>
          <w:lang w:eastAsia="en-US"/>
        </w:rPr>
        <w:t>,</w:t>
      </w:r>
      <w:r w:rsidRPr="004A30BB">
        <w:rPr>
          <w:rFonts w:ascii="Arial" w:eastAsia="Calibri" w:hAnsi="Arial" w:cs="Arial"/>
          <w:sz w:val="20"/>
          <w:szCs w:val="20"/>
          <w:lang w:eastAsia="en-US"/>
        </w:rPr>
        <w:t xml:space="preserve"> oznaczon</w:t>
      </w:r>
      <w:r w:rsidR="008D4BE1">
        <w:rPr>
          <w:rFonts w:ascii="Arial" w:eastAsia="Calibri" w:hAnsi="Arial" w:cs="Arial"/>
          <w:sz w:val="20"/>
          <w:szCs w:val="20"/>
          <w:lang w:eastAsia="en-US"/>
        </w:rPr>
        <w:t>ego</w:t>
      </w:r>
      <w:r w:rsidRPr="004A30BB">
        <w:rPr>
          <w:rFonts w:ascii="Arial" w:eastAsia="Calibri" w:hAnsi="Arial" w:cs="Arial"/>
          <w:sz w:val="20"/>
          <w:szCs w:val="20"/>
          <w:lang w:eastAsia="en-US"/>
        </w:rPr>
        <w:t xml:space="preserve"> numerem </w:t>
      </w:r>
      <w:r w:rsidR="00B135A2">
        <w:rPr>
          <w:rFonts w:ascii="Arial" w:eastAsia="Calibri" w:hAnsi="Arial" w:cs="Arial"/>
          <w:sz w:val="20"/>
          <w:szCs w:val="20"/>
          <w:lang w:eastAsia="en-US"/>
        </w:rPr>
        <w:t>ADM.261.</w:t>
      </w:r>
      <w:r w:rsidR="007962AA">
        <w:rPr>
          <w:rFonts w:ascii="Arial" w:eastAsia="Calibri" w:hAnsi="Arial" w:cs="Arial"/>
          <w:sz w:val="20"/>
          <w:szCs w:val="20"/>
          <w:lang w:eastAsia="en-US"/>
        </w:rPr>
        <w:t>3</w:t>
      </w:r>
      <w:r w:rsidR="00B135A2">
        <w:rPr>
          <w:rFonts w:ascii="Arial" w:eastAsia="Calibri" w:hAnsi="Arial" w:cs="Arial"/>
          <w:sz w:val="20"/>
          <w:szCs w:val="20"/>
          <w:lang w:eastAsia="en-US"/>
        </w:rPr>
        <w:t>.2025</w:t>
      </w:r>
      <w:r w:rsidRPr="004A30BB">
        <w:rPr>
          <w:rFonts w:ascii="Arial" w:eastAsia="Calibri" w:hAnsi="Arial" w:cs="Arial"/>
          <w:sz w:val="20"/>
          <w:szCs w:val="20"/>
          <w:lang w:eastAsia="en-US"/>
        </w:rPr>
        <w:t>, prowadzon</w:t>
      </w:r>
      <w:r w:rsidR="008D4BE1">
        <w:rPr>
          <w:rFonts w:ascii="Arial" w:eastAsia="Calibri" w:hAnsi="Arial" w:cs="Arial"/>
          <w:sz w:val="20"/>
          <w:szCs w:val="20"/>
          <w:lang w:eastAsia="en-US"/>
        </w:rPr>
        <w:t>ego</w:t>
      </w:r>
      <w:r w:rsidRPr="004A30BB">
        <w:rPr>
          <w:rFonts w:ascii="Arial" w:eastAsia="Calibri" w:hAnsi="Arial" w:cs="Arial"/>
          <w:sz w:val="20"/>
          <w:szCs w:val="20"/>
          <w:lang w:eastAsia="en-US"/>
        </w:rPr>
        <w:t xml:space="preserve"> przez Sąd Rejonowy </w:t>
      </w:r>
      <w:r>
        <w:rPr>
          <w:rFonts w:ascii="Arial" w:eastAsia="Calibri" w:hAnsi="Arial" w:cs="Arial"/>
          <w:sz w:val="20"/>
          <w:szCs w:val="20"/>
          <w:lang w:eastAsia="en-US"/>
        </w:rPr>
        <w:t>w Otwocku</w:t>
      </w:r>
      <w:r w:rsidRPr="004A30BB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B135A2">
        <w:rPr>
          <w:rFonts w:ascii="Arial" w:eastAsia="Calibri" w:hAnsi="Arial" w:cs="Arial"/>
          <w:sz w:val="20"/>
          <w:szCs w:val="20"/>
          <w:lang w:eastAsia="en-US"/>
        </w:rPr>
        <w:t>na podstawie ustawy z dnia 11 września 2019 r. Prawo Zamówień Publicznych oświadczam, że informacje zawarte w oświadczeniu, o którym mowa w art. 125 ust. 1 ustawy Prawo Zamówień Publicznych, w zakresie</w:t>
      </w:r>
      <w:r w:rsidR="00B135A2">
        <w:t xml:space="preserve"> </w:t>
      </w:r>
      <w:r w:rsidR="00B135A2">
        <w:rPr>
          <w:rFonts w:ascii="Arial" w:eastAsia="Calibri" w:hAnsi="Arial" w:cs="Arial"/>
          <w:sz w:val="20"/>
          <w:szCs w:val="20"/>
          <w:lang w:eastAsia="en-US"/>
        </w:rPr>
        <w:t xml:space="preserve">podstaw wykluczenia z postępowania wskazanych przez Zamawiającego w SWZ, o których mowa w: </w:t>
      </w:r>
    </w:p>
    <w:p w14:paraId="2C18FBEB" w14:textId="77777777" w:rsidR="00B135A2" w:rsidRDefault="00B135A2" w:rsidP="00B135A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108 ust. 1 pkt 3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; </w:t>
      </w:r>
    </w:p>
    <w:p w14:paraId="55853D83" w14:textId="77777777" w:rsidR="00B135A2" w:rsidRDefault="00B135A2" w:rsidP="00B135A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108 ust. 1 pkt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, dotyczących orzeczenia zakazu ubiegania się o zamówienie publiczne tytułem środka zapobiegawczego; </w:t>
      </w:r>
    </w:p>
    <w:p w14:paraId="7395ADF1" w14:textId="77777777" w:rsidR="00B135A2" w:rsidRDefault="00B135A2" w:rsidP="00B135A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108 ust. 1 pkt 5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dotyczących zawarcia z innymi Wykonawcami porozumienia mającego na celu zakłócenie konkurencji;</w:t>
      </w:r>
    </w:p>
    <w:p w14:paraId="503EF135" w14:textId="77777777" w:rsidR="00B135A2" w:rsidRDefault="00B135A2" w:rsidP="00B135A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108 ust. 1 pkt 6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; </w:t>
      </w:r>
    </w:p>
    <w:p w14:paraId="19B8656F" w14:textId="77777777" w:rsidR="00B135A2" w:rsidRDefault="00B135A2" w:rsidP="00B135A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109 ust. 1 pkt 1 ustawy, odnośnie do naruszenia obowiązków dotyczących płatności podatków i opłat lokalnych, o których mowa w ustawie z dnia 12 stycznia 1991 r. o podatkach i opłatach lokalnych;</w:t>
      </w:r>
    </w:p>
    <w:p w14:paraId="01CE5227" w14:textId="13044C24" w:rsidR="004A30BB" w:rsidRPr="00B135A2" w:rsidRDefault="00B135A2" w:rsidP="004A30BB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art. 109 ust. 1 pkt 5</w:t>
      </w:r>
      <w:r w:rsidR="007962AA">
        <w:rPr>
          <w:rFonts w:ascii="Arial" w:hAnsi="Arial" w:cs="Arial"/>
          <w:sz w:val="20"/>
          <w:szCs w:val="20"/>
        </w:rPr>
        <w:t>, 7, 8 i 10</w:t>
      </w:r>
      <w:r>
        <w:rPr>
          <w:rFonts w:ascii="Arial" w:hAnsi="Arial" w:cs="Arial"/>
          <w:sz w:val="20"/>
          <w:szCs w:val="20"/>
        </w:rPr>
        <w:t xml:space="preserve"> ustawy.</w:t>
      </w:r>
    </w:p>
    <w:p w14:paraId="633242D6" w14:textId="77777777" w:rsidR="004A30BB" w:rsidRPr="004A30BB" w:rsidRDefault="004A30BB" w:rsidP="004A30BB">
      <w:pPr>
        <w:shd w:val="clear" w:color="auto" w:fill="E2EFD9"/>
        <w:spacing w:line="36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A30BB">
        <w:rPr>
          <w:rFonts w:ascii="Arial" w:eastAsia="Calibri" w:hAnsi="Arial" w:cs="Arial"/>
          <w:b/>
          <w:sz w:val="20"/>
          <w:szCs w:val="20"/>
          <w:lang w:eastAsia="en-US"/>
        </w:rPr>
        <w:t>są aktualne / są nieaktualne*</w:t>
      </w:r>
    </w:p>
    <w:p w14:paraId="4A6A6B6D" w14:textId="77777777" w:rsidR="00BC5CC1" w:rsidRDefault="00BC5CC1" w:rsidP="008D4BE1">
      <w:pPr>
        <w:pStyle w:val="Tekstpodstawowywcity"/>
        <w:tabs>
          <w:tab w:val="clear" w:pos="284"/>
        </w:tabs>
        <w:spacing w:after="120"/>
        <w:ind w:left="142" w:hanging="66"/>
        <w:rPr>
          <w:rFonts w:ascii="Arial" w:hAnsi="Arial" w:cs="Arial"/>
          <w:sz w:val="16"/>
          <w:szCs w:val="16"/>
        </w:rPr>
      </w:pPr>
    </w:p>
    <w:p w14:paraId="42231904" w14:textId="31B3665A" w:rsidR="008D4BE1" w:rsidRPr="008D4BE1" w:rsidRDefault="008D4BE1" w:rsidP="008D4BE1">
      <w:pPr>
        <w:pStyle w:val="Tekstpodstawowywcity"/>
        <w:tabs>
          <w:tab w:val="clear" w:pos="284"/>
        </w:tabs>
        <w:spacing w:after="120"/>
        <w:ind w:left="142" w:hanging="66"/>
        <w:rPr>
          <w:rFonts w:ascii="Arial" w:hAnsi="Arial" w:cs="Arial"/>
          <w:i/>
          <w:iCs/>
          <w:sz w:val="16"/>
          <w:szCs w:val="16"/>
        </w:rPr>
      </w:pPr>
      <w:r w:rsidRPr="008D4BE1">
        <w:rPr>
          <w:rFonts w:ascii="Arial" w:hAnsi="Arial" w:cs="Arial"/>
          <w:sz w:val="16"/>
          <w:szCs w:val="16"/>
        </w:rPr>
        <w:t xml:space="preserve">* </w:t>
      </w:r>
      <w:r w:rsidRPr="008D4BE1">
        <w:rPr>
          <w:rFonts w:ascii="Arial" w:hAnsi="Arial" w:cs="Arial"/>
          <w:i/>
          <w:iCs/>
          <w:sz w:val="16"/>
          <w:szCs w:val="16"/>
        </w:rPr>
        <w:t>niepotrzebne skreślić. W przypadku braku aktualności podanych uprzednio informacji dodatkowo należy złożyć stosowną informację w tym zakresie, w szczególności określić jakich danych dotyczy zmiana i wskazać jej zakres.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B95DC7" w:rsidRPr="00FA0CAC" w14:paraId="6F4BE275" w14:textId="77777777" w:rsidTr="000C001E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2B148D9" w14:textId="77777777" w:rsidR="00B95DC7" w:rsidRPr="00FA0CAC" w:rsidRDefault="00000000" w:rsidP="000C001E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w:lastRenderedPageBreak/>
              <w:pict w14:anchorId="5D44C62C">
                <v:shape id="_x0000_s2051" type="#_x0000_t202" style="position:absolute;left:0;text-align:left;margin-left:.75pt;margin-top:-11.8pt;width:18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">
                  <v:textbox>
                    <w:txbxContent>
                      <w:p w14:paraId="5FDE9C05" w14:textId="77777777" w:rsidR="00B95DC7" w:rsidRDefault="00B95DC7" w:rsidP="00B95DC7"/>
                      <w:p w14:paraId="7A145A42" w14:textId="77777777" w:rsidR="00B95DC7" w:rsidRDefault="00B95DC7" w:rsidP="00B95DC7"/>
                      <w:p w14:paraId="79D78C23" w14:textId="77777777" w:rsidR="00B95DC7" w:rsidRDefault="00B95DC7" w:rsidP="00B95DC7"/>
                      <w:p w14:paraId="5D2805C9" w14:textId="77777777" w:rsidR="00B95DC7" w:rsidRPr="00CC0CF3" w:rsidRDefault="00B95DC7" w:rsidP="00B95DC7">
                        <w:pPr>
                          <w:pStyle w:val="Tekstpodstawowywcity"/>
                          <w:ind w:firstLine="708"/>
                          <w:jc w:val="left"/>
                          <w:rPr>
                            <w:rFonts w:ascii="Arial" w:hAnsi="Arial" w:cs="Arial"/>
                            <w:i/>
                          </w:rPr>
                        </w:pPr>
                      </w:p>
                      <w:p w14:paraId="6372DF96" w14:textId="77777777" w:rsidR="00B95DC7" w:rsidRPr="00C03BFF" w:rsidRDefault="00B95DC7" w:rsidP="00B95DC7">
                        <w:pPr>
                          <w:pStyle w:val="Tekstpodstawowywcity"/>
                          <w:ind w:firstLine="0"/>
                          <w:jc w:val="center"/>
                          <w:rPr>
                            <w:rFonts w:ascii="Calibri Light" w:hAnsi="Calibri Light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03BFF">
                          <w:rPr>
                            <w:rFonts w:ascii="Calibri Light" w:hAnsi="Calibri Light"/>
                            <w:i/>
                            <w:sz w:val="16"/>
                            <w:szCs w:val="16"/>
                          </w:rPr>
                          <w:t>pieczęć Wykonawcy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364465B4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78FE7F0E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65D4607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535463D1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67862AA1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211E5D4C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24EDFB49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58CDEEB8" w14:textId="77777777" w:rsidR="00B95DC7" w:rsidRPr="00FA6D9F" w:rsidRDefault="00B95DC7" w:rsidP="000C001E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7540AC80" w14:textId="77777777" w:rsidR="00B94448" w:rsidRPr="00B95DC7" w:rsidRDefault="00B94448" w:rsidP="008D4BE1"/>
    <w:sectPr w:rsidR="00B94448" w:rsidRPr="00B95DC7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C24D1" w14:textId="77777777" w:rsidR="00815DE2" w:rsidRDefault="00815DE2">
      <w:r>
        <w:separator/>
      </w:r>
    </w:p>
  </w:endnote>
  <w:endnote w:type="continuationSeparator" w:id="0">
    <w:p w14:paraId="4D41087E" w14:textId="77777777" w:rsidR="00815DE2" w:rsidRDefault="00815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9A981" w14:textId="67201FAE" w:rsidR="00212DF4" w:rsidRDefault="007D2EE2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F393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989F04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69E6E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0E78E085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31050FCB" w14:textId="2A3BA85D" w:rsidR="00031575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031575">
      <w:rPr>
        <w:rFonts w:ascii="Arial" w:hAnsi="Arial" w:cs="Arial"/>
        <w:sz w:val="14"/>
        <w:szCs w:val="14"/>
      </w:rPr>
      <w:t>tryb podstawowy</w:t>
    </w:r>
  </w:p>
  <w:p w14:paraId="0702E821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158FFBDA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4FBDA712" w14:textId="0AF05524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7D2EE2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7D2EE2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C12554">
      <w:rPr>
        <w:rStyle w:val="Numerstrony"/>
        <w:rFonts w:ascii="Arial" w:hAnsi="Arial" w:cs="Arial"/>
        <w:noProof/>
        <w:sz w:val="14"/>
        <w:szCs w:val="14"/>
      </w:rPr>
      <w:t>1</w:t>
    </w:r>
    <w:r w:rsidR="007D2EE2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B95DC7">
      <w:rPr>
        <w:rStyle w:val="Numerstrony"/>
        <w:rFonts w:ascii="Arial" w:hAnsi="Arial" w:cs="Arial"/>
        <w:sz w:val="14"/>
        <w:szCs w:val="14"/>
      </w:rPr>
      <w:t xml:space="preserve"> z </w:t>
    </w:r>
    <w:r w:rsidR="007962AA">
      <w:rPr>
        <w:rStyle w:val="Numerstrony"/>
        <w:rFonts w:ascii="Arial" w:hAnsi="Arial" w:cs="Arial"/>
        <w:sz w:val="14"/>
        <w:szCs w:val="14"/>
      </w:rPr>
      <w:t>2</w:t>
    </w:r>
  </w:p>
  <w:p w14:paraId="110ECA62" w14:textId="77777777" w:rsidR="007962AA" w:rsidRPr="002B2DF9" w:rsidRDefault="007962AA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</w:p>
  <w:p w14:paraId="39BF4551" w14:textId="2FE9EA72" w:rsidR="00C819D2" w:rsidRPr="00C42707" w:rsidRDefault="00C819D2" w:rsidP="0045021A">
    <w:pPr>
      <w:pStyle w:val="Stopka"/>
      <w:tabs>
        <w:tab w:val="right" w:pos="8931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7962AA">
      <w:rPr>
        <w:rFonts w:ascii="Arial" w:hAnsi="Arial" w:cs="Arial"/>
        <w:spacing w:val="-4"/>
        <w:sz w:val="14"/>
        <w:szCs w:val="14"/>
      </w:rPr>
      <w:t xml:space="preserve">remont korytarzy znajdujących się w </w:t>
    </w:r>
    <w:r w:rsidR="00031575" w:rsidRPr="00031575">
      <w:rPr>
        <w:rFonts w:ascii="Arial" w:hAnsi="Arial" w:cs="Arial"/>
        <w:spacing w:val="-4"/>
        <w:sz w:val="14"/>
        <w:szCs w:val="14"/>
      </w:rPr>
      <w:t>budynku Sądu Rejonowego w Otwocku przy ul. Armii Krajowej 2</w:t>
    </w:r>
  </w:p>
  <w:p w14:paraId="79D2FDDA" w14:textId="67EC4F39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Rodzaj zamówienia: </w:t>
    </w:r>
    <w:r w:rsidR="007962AA">
      <w:rPr>
        <w:rFonts w:ascii="Arial" w:hAnsi="Arial" w:cs="Arial"/>
        <w:sz w:val="14"/>
        <w:szCs w:val="14"/>
      </w:rPr>
      <w:t>roboty budowlane</w:t>
    </w:r>
  </w:p>
  <w:p w14:paraId="2E6194B3" w14:textId="21090B99" w:rsidR="00C819D2" w:rsidRDefault="00B95DC7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BD33AC">
      <w:rPr>
        <w:rFonts w:ascii="Arial" w:hAnsi="Arial" w:cs="Arial"/>
        <w:sz w:val="14"/>
        <w:szCs w:val="14"/>
      </w:rPr>
      <w:t>ADM.261.</w:t>
    </w:r>
    <w:r w:rsidR="007962AA">
      <w:rPr>
        <w:rFonts w:ascii="Arial" w:hAnsi="Arial" w:cs="Arial"/>
        <w:sz w:val="14"/>
        <w:szCs w:val="14"/>
      </w:rPr>
      <w:t>3</w:t>
    </w:r>
    <w:r w:rsidR="00BD33AC">
      <w:rPr>
        <w:rFonts w:ascii="Arial" w:hAnsi="Arial" w:cs="Arial"/>
        <w:sz w:val="14"/>
        <w:szCs w:val="14"/>
      </w:rPr>
      <w:t>.2025</w:t>
    </w:r>
    <w:r w:rsidR="00C819D2">
      <w:rPr>
        <w:rFonts w:ascii="Arial" w:hAnsi="Arial" w:cs="Arial"/>
        <w:sz w:val="14"/>
        <w:szCs w:val="14"/>
      </w:rPr>
      <w:t xml:space="preserve"> – </w:t>
    </w:r>
    <w:r w:rsidR="00FA6D9F">
      <w:rPr>
        <w:rFonts w:ascii="Arial" w:hAnsi="Arial" w:cs="Arial"/>
        <w:sz w:val="14"/>
        <w:szCs w:val="14"/>
      </w:rPr>
      <w:t xml:space="preserve">Oświadczenie o </w:t>
    </w:r>
    <w:r w:rsidR="004A30BB">
      <w:rPr>
        <w:rFonts w:ascii="Arial" w:hAnsi="Arial" w:cs="Arial"/>
        <w:sz w:val="14"/>
        <w:szCs w:val="14"/>
      </w:rPr>
      <w:t xml:space="preserve">aktualności danych </w:t>
    </w:r>
  </w:p>
  <w:p w14:paraId="70925E48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B4BE2" w14:textId="77777777" w:rsidR="00815DE2" w:rsidRDefault="00815DE2">
      <w:r>
        <w:separator/>
      </w:r>
    </w:p>
  </w:footnote>
  <w:footnote w:type="continuationSeparator" w:id="0">
    <w:p w14:paraId="521B2938" w14:textId="77777777" w:rsidR="00815DE2" w:rsidRDefault="00815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90F7AAB"/>
    <w:multiLevelType w:val="hybridMultilevel"/>
    <w:tmpl w:val="9E9690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100788">
    <w:abstractNumId w:val="0"/>
  </w:num>
  <w:num w:numId="2" w16cid:durableId="1450278480">
    <w:abstractNumId w:val="35"/>
  </w:num>
  <w:num w:numId="3" w16cid:durableId="1787848657">
    <w:abstractNumId w:val="66"/>
  </w:num>
  <w:num w:numId="4" w16cid:durableId="1433819711">
    <w:abstractNumId w:val="67"/>
  </w:num>
  <w:num w:numId="5" w16cid:durableId="185095972">
    <w:abstractNumId w:val="38"/>
  </w:num>
  <w:num w:numId="6" w16cid:durableId="1053041693">
    <w:abstractNumId w:val="80"/>
  </w:num>
  <w:num w:numId="7" w16cid:durableId="2040661099">
    <w:abstractNumId w:val="76"/>
  </w:num>
  <w:num w:numId="8" w16cid:durableId="1424691507">
    <w:abstractNumId w:val="70"/>
  </w:num>
  <w:num w:numId="9" w16cid:durableId="468209832">
    <w:abstractNumId w:val="48"/>
  </w:num>
  <w:num w:numId="10" w16cid:durableId="842546786">
    <w:abstractNumId w:val="30"/>
  </w:num>
  <w:num w:numId="11" w16cid:durableId="733086070">
    <w:abstractNumId w:val="47"/>
  </w:num>
  <w:num w:numId="12" w16cid:durableId="2129086269">
    <w:abstractNumId w:val="69"/>
  </w:num>
  <w:num w:numId="13" w16cid:durableId="1147553178">
    <w:abstractNumId w:val="37"/>
  </w:num>
  <w:num w:numId="14" w16cid:durableId="743838882">
    <w:abstractNumId w:val="73"/>
  </w:num>
  <w:num w:numId="15" w16cid:durableId="1343438327">
    <w:abstractNumId w:val="63"/>
  </w:num>
  <w:num w:numId="16" w16cid:durableId="1157458151">
    <w:abstractNumId w:val="36"/>
  </w:num>
  <w:num w:numId="17" w16cid:durableId="417363510">
    <w:abstractNumId w:val="32"/>
  </w:num>
  <w:num w:numId="18" w16cid:durableId="606542975">
    <w:abstractNumId w:val="61"/>
  </w:num>
  <w:num w:numId="19" w16cid:durableId="1824855587">
    <w:abstractNumId w:val="24"/>
  </w:num>
  <w:num w:numId="20" w16cid:durableId="919362951">
    <w:abstractNumId w:val="78"/>
  </w:num>
  <w:num w:numId="21" w16cid:durableId="195822662">
    <w:abstractNumId w:val="65"/>
  </w:num>
  <w:num w:numId="22" w16cid:durableId="1963881168">
    <w:abstractNumId w:val="51"/>
  </w:num>
  <w:num w:numId="23" w16cid:durableId="693925585">
    <w:abstractNumId w:val="33"/>
  </w:num>
  <w:num w:numId="24" w16cid:durableId="1573151947">
    <w:abstractNumId w:val="45"/>
  </w:num>
  <w:num w:numId="25" w16cid:durableId="735394328">
    <w:abstractNumId w:val="40"/>
  </w:num>
  <w:num w:numId="26" w16cid:durableId="1008631285">
    <w:abstractNumId w:val="49"/>
  </w:num>
  <w:num w:numId="27" w16cid:durableId="132789687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05CF8"/>
    <w:rsid w:val="00010DD0"/>
    <w:rsid w:val="00011470"/>
    <w:rsid w:val="00011D0C"/>
    <w:rsid w:val="000121FD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1575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3FBB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3935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255D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A780F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CFD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414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4DA3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405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5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33C"/>
    <w:rsid w:val="003824AA"/>
    <w:rsid w:val="0038266F"/>
    <w:rsid w:val="00382D3F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2E25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6C4A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48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21A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0BB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6BFE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0338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2D8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5187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359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2AA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2EE2"/>
    <w:rsid w:val="007D3DD8"/>
    <w:rsid w:val="007D4555"/>
    <w:rsid w:val="007D4A77"/>
    <w:rsid w:val="007D4EB9"/>
    <w:rsid w:val="007D5313"/>
    <w:rsid w:val="007D5FA0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5DE2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17"/>
    <w:rsid w:val="008852D8"/>
    <w:rsid w:val="008858D1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3EC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BE1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52A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367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27F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7C9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5A2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463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7799F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DC7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5CC1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33AC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2554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38AD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5B6"/>
    <w:rsid w:val="00ED6A99"/>
    <w:rsid w:val="00ED6FBF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854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BF69877"/>
  <w15:docId w15:val="{B3A94A0D-EC7A-411F-BF99-2D923C6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334D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8821-8AD0-4D67-9B2D-70225A3D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2028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7</cp:revision>
  <cp:lastPrinted>2016-12-15T13:37:00Z</cp:lastPrinted>
  <dcterms:created xsi:type="dcterms:W3CDTF">2023-02-17T14:53:00Z</dcterms:created>
  <dcterms:modified xsi:type="dcterms:W3CDTF">2025-06-25T09:46:00Z</dcterms:modified>
</cp:coreProperties>
</file>